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2C058FEA" w:rsidR="00CF1666" w:rsidRPr="003B4017" w:rsidRDefault="00070B0E" w:rsidP="00931CEF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  <w:sz w:val="22"/>
          <w:szCs w:val="22"/>
        </w:rPr>
      </w:pPr>
      <w:r w:rsidRPr="003B4017">
        <w:rPr>
          <w:rFonts w:ascii="Aptos" w:hAnsi="Aptos" w:cs="Arial"/>
          <w:b/>
          <w:bCs/>
          <w:sz w:val="22"/>
          <w:szCs w:val="22"/>
        </w:rPr>
        <w:t xml:space="preserve">Załącznik nr </w:t>
      </w:r>
      <w:r w:rsidR="00B80ACC" w:rsidRPr="003B4017">
        <w:rPr>
          <w:rFonts w:ascii="Aptos" w:hAnsi="Aptos" w:cs="Arial"/>
          <w:b/>
          <w:bCs/>
          <w:sz w:val="22"/>
          <w:szCs w:val="22"/>
        </w:rPr>
        <w:t xml:space="preserve">2: </w:t>
      </w:r>
      <w:r w:rsidR="009F22D5" w:rsidRPr="003B4017">
        <w:rPr>
          <w:rFonts w:ascii="Aptos" w:hAnsi="Aptos" w:cs="Arial"/>
          <w:b/>
          <w:bCs/>
          <w:sz w:val="22"/>
          <w:szCs w:val="22"/>
        </w:rPr>
        <w:t>Taryfikator korekt kosztów pośrednich za naruszenia postanowień umowy w</w:t>
      </w:r>
      <w:r w:rsidR="00AA5506">
        <w:rPr>
          <w:rFonts w:ascii="Aptos" w:hAnsi="Aptos" w:cs="Arial"/>
          <w:b/>
          <w:bCs/>
          <w:sz w:val="22"/>
          <w:szCs w:val="22"/>
        </w:rPr>
        <w:t> </w:t>
      </w:r>
      <w:r w:rsidR="009F22D5" w:rsidRPr="003B4017">
        <w:rPr>
          <w:rFonts w:ascii="Aptos" w:hAnsi="Aptos" w:cs="Arial"/>
          <w:b/>
          <w:bCs/>
          <w:sz w:val="22"/>
          <w:szCs w:val="22"/>
        </w:rPr>
        <w:t>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3B4017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3B4017" w:rsidRDefault="00F17E73" w:rsidP="00C456D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3B4017">
              <w:rPr>
                <w:rFonts w:ascii="Aptos" w:hAnsi="Aptos" w:cs="Arial"/>
                <w:b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3B4017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3B4017">
              <w:rPr>
                <w:rFonts w:ascii="Aptos" w:hAnsi="Aptos" w:cs="Arial"/>
                <w:b/>
                <w:lang w:eastAsia="en-US"/>
              </w:rPr>
              <w:t xml:space="preserve">Rodzaj naruszenia postanowień umowy o dofinansowanie w zakresie zarządzania projektem </w:t>
            </w:r>
            <w:r w:rsidR="005B4667" w:rsidRPr="003B4017">
              <w:rPr>
                <w:rFonts w:ascii="Aptos" w:hAnsi="Aptos" w:cs="Arial"/>
                <w:b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3B4017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3B4017">
              <w:rPr>
                <w:rFonts w:ascii="Aptos" w:hAnsi="Aptos" w:cs="Arial"/>
                <w:b/>
                <w:lang w:eastAsia="en-US"/>
              </w:rPr>
              <w:t>Korekta kosztów pośrednich</w:t>
            </w:r>
          </w:p>
        </w:tc>
      </w:tr>
      <w:tr w:rsidR="000443E7" w:rsidRPr="003B4017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3B4017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</w:rPr>
              <w:t>1</w:t>
            </w:r>
            <w:r w:rsidR="002B66DD" w:rsidRPr="003B4017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3B4017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7373F7DD" w:rsidR="000443E7" w:rsidRPr="003B4017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3B4017">
              <w:rPr>
                <w:rFonts w:ascii="Aptos" w:hAnsi="Aptos" w:cs="Arial"/>
              </w:rPr>
              <w:t>5% wartości kosztów pośrednich wykazanych w aktualnym wniosku o dofinansowanie</w:t>
            </w:r>
          </w:p>
        </w:tc>
      </w:tr>
      <w:tr w:rsidR="00EB04EC" w:rsidRPr="003B4017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3B4017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3B4017">
              <w:rPr>
                <w:rFonts w:ascii="Aptos" w:hAnsi="Aptos" w:cs="Arial"/>
                <w:lang w:eastAsia="en-US"/>
              </w:rPr>
              <w:t>2</w:t>
            </w:r>
            <w:r w:rsidR="00EB04EC" w:rsidRPr="003B4017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3B4017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3B4017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3B4017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3B4017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3B4017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3B4017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3</w:t>
            </w:r>
            <w:r w:rsidR="00EB04EC" w:rsidRPr="003B4017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3B4017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7C4CC245" w:rsidR="00EB04EC" w:rsidRPr="003B4017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3B4017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3B4017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3B4017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77777777" w:rsidR="00EB04EC" w:rsidRPr="003B4017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3B4017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3B4017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W przypadku wystąpienia naruszenia po raz pierwszy:</w:t>
            </w:r>
          </w:p>
          <w:p w14:paraId="1176495A" w14:textId="1DDF8ACC" w:rsidR="00EB04EC" w:rsidRPr="003B4017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3B4017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3B4017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3B4017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3B4017">
              <w:rPr>
                <w:rFonts w:ascii="Aptos" w:hAnsi="Aptos" w:cs="Arial"/>
                <w:lang w:eastAsia="en-US"/>
              </w:rPr>
              <w:t xml:space="preserve">nstytucję </w:t>
            </w:r>
            <w:r w:rsidRPr="003B4017">
              <w:rPr>
                <w:rFonts w:ascii="Aptos" w:hAnsi="Aptos" w:cs="Arial"/>
                <w:lang w:eastAsia="en-US"/>
              </w:rPr>
              <w:t>P</w:t>
            </w:r>
            <w:r w:rsidR="001C5FB8" w:rsidRPr="003B4017">
              <w:rPr>
                <w:rFonts w:ascii="Aptos" w:hAnsi="Aptos" w:cs="Arial"/>
                <w:lang w:eastAsia="en-US"/>
              </w:rPr>
              <w:t>ośredniczącą</w:t>
            </w:r>
            <w:r w:rsidRPr="003B4017">
              <w:rPr>
                <w:rFonts w:ascii="Aptos" w:hAnsi="Aptos" w:cs="Arial"/>
                <w:lang w:eastAsia="en-US"/>
              </w:rPr>
              <w:t xml:space="preserve"> trzeciej wersji wniosku o płatność. Korekty nie stosuje się</w:t>
            </w:r>
            <w:r w:rsidR="00B5591F" w:rsidRPr="003B4017">
              <w:rPr>
                <w:rFonts w:ascii="Aptos" w:hAnsi="Aptos" w:cs="Arial"/>
                <w:lang w:eastAsia="en-US"/>
              </w:rPr>
              <w:t>,</w:t>
            </w:r>
            <w:r w:rsidRPr="003B4017">
              <w:rPr>
                <w:rFonts w:ascii="Aptos" w:hAnsi="Aptos" w:cs="Arial"/>
                <w:lang w:eastAsia="en-US"/>
              </w:rPr>
              <w:t xml:space="preserve"> gdy brak możliwości akceptacji wniosku o płatność wynika ze zgłaszania nowych uwag przez I</w:t>
            </w:r>
            <w:r w:rsidR="001C5FB8" w:rsidRPr="003B4017">
              <w:rPr>
                <w:rFonts w:ascii="Aptos" w:hAnsi="Aptos" w:cs="Arial"/>
                <w:lang w:eastAsia="en-US"/>
              </w:rPr>
              <w:t>nstytucję Pośredniczącą</w:t>
            </w:r>
            <w:r w:rsidRPr="003B4017">
              <w:rPr>
                <w:rFonts w:ascii="Aptos" w:hAnsi="Aptos" w:cs="Arial"/>
                <w:lang w:eastAsia="en-US"/>
              </w:rPr>
              <w:t>, niezgłaszanych na wcześniejszym etapie weryfikacji wniosku o płatność.</w:t>
            </w:r>
          </w:p>
        </w:tc>
      </w:tr>
      <w:tr w:rsidR="00A540C8" w:rsidRPr="003B4017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3B4017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</w:rPr>
              <w:lastRenderedPageBreak/>
              <w:t>4</w:t>
            </w:r>
            <w:r w:rsidR="00A540C8" w:rsidRPr="003B4017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3B4017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</w:rPr>
              <w:t xml:space="preserve">Beneficjent zaangażował do projektu </w:t>
            </w:r>
            <w:r w:rsidR="000A089A" w:rsidRPr="003B4017">
              <w:rPr>
                <w:rFonts w:ascii="Aptos" w:hAnsi="Aptos" w:cs="Arial"/>
              </w:rPr>
              <w:t>koordynatora</w:t>
            </w:r>
            <w:r w:rsidRPr="003B4017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3B4017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3B4017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3B4017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3B4017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3B4017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3B4017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5</w:t>
            </w:r>
            <w:r w:rsidR="007014D6" w:rsidRPr="003B4017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4056A997" w:rsidR="007014D6" w:rsidRPr="003B4017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51B9F88A" w:rsidR="007014D6" w:rsidRPr="003B4017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1% wartości kosztów pośrednich wykazanych w aktualnym wniosku o dofinansowanie</w:t>
            </w:r>
            <w:r w:rsidR="004B40A0" w:rsidRPr="003B4017">
              <w:rPr>
                <w:rFonts w:ascii="Aptos" w:hAnsi="Aptos" w:cs="Arial"/>
                <w:lang w:eastAsia="en-US"/>
              </w:rPr>
              <w:t>.</w:t>
            </w:r>
          </w:p>
          <w:p w14:paraId="1D01BAC0" w14:textId="2DE94CAB" w:rsidR="007014D6" w:rsidRPr="003B4017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3B4017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3B4017">
              <w:rPr>
                <w:rFonts w:ascii="Aptos" w:hAnsi="Aptos" w:cs="Arial"/>
                <w:lang w:eastAsia="en-US"/>
              </w:rPr>
              <w:t xml:space="preserve">nstytucja </w:t>
            </w:r>
            <w:r w:rsidRPr="003B4017">
              <w:rPr>
                <w:rFonts w:ascii="Aptos" w:hAnsi="Aptos" w:cs="Arial"/>
                <w:lang w:eastAsia="en-US"/>
              </w:rPr>
              <w:t>P</w:t>
            </w:r>
            <w:r w:rsidR="001C5FB8" w:rsidRPr="003B4017">
              <w:rPr>
                <w:rFonts w:ascii="Aptos" w:hAnsi="Aptos" w:cs="Arial"/>
                <w:lang w:eastAsia="en-US"/>
              </w:rPr>
              <w:t>ośrednicząca</w:t>
            </w:r>
            <w:r w:rsidRPr="003B4017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2C770279" w:rsidR="00376652" w:rsidRPr="003B4017" w:rsidRDefault="00376652" w:rsidP="00D274B0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376652" w:rsidRPr="003B4017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AB245" w14:textId="77777777" w:rsidR="001908D3" w:rsidRDefault="001908D3">
      <w:pPr>
        <w:spacing w:after="0" w:line="240" w:lineRule="auto"/>
      </w:pPr>
      <w:r>
        <w:separator/>
      </w:r>
    </w:p>
  </w:endnote>
  <w:endnote w:type="continuationSeparator" w:id="0">
    <w:p w14:paraId="181EB23B" w14:textId="77777777" w:rsidR="001908D3" w:rsidRDefault="001908D3">
      <w:pPr>
        <w:spacing w:after="0" w:line="240" w:lineRule="auto"/>
      </w:pPr>
      <w:r>
        <w:continuationSeparator/>
      </w:r>
    </w:p>
  </w:endnote>
  <w:endnote w:type="continuationNotice" w:id="1">
    <w:p w14:paraId="0BAC6433" w14:textId="77777777" w:rsidR="001908D3" w:rsidRDefault="001908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A9F05" w14:textId="77777777" w:rsidR="001908D3" w:rsidRDefault="001908D3">
      <w:pPr>
        <w:spacing w:after="0" w:line="240" w:lineRule="auto"/>
      </w:pPr>
      <w:r>
        <w:separator/>
      </w:r>
    </w:p>
  </w:footnote>
  <w:footnote w:type="continuationSeparator" w:id="0">
    <w:p w14:paraId="248BF9FB" w14:textId="77777777" w:rsidR="001908D3" w:rsidRDefault="001908D3">
      <w:pPr>
        <w:spacing w:after="0" w:line="240" w:lineRule="auto"/>
      </w:pPr>
      <w:r>
        <w:continuationSeparator/>
      </w:r>
    </w:p>
  </w:footnote>
  <w:footnote w:type="continuationNotice" w:id="1">
    <w:p w14:paraId="49094C74" w14:textId="77777777" w:rsidR="001908D3" w:rsidRDefault="001908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1732B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08D3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84B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4017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07CD8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58F8"/>
    <w:rsid w:val="004A63BC"/>
    <w:rsid w:val="004A67F7"/>
    <w:rsid w:val="004B14BC"/>
    <w:rsid w:val="004B40A0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322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06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0FF6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010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1AC2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56875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32</cp:revision>
  <cp:lastPrinted>2022-11-28T11:55:00Z</cp:lastPrinted>
  <dcterms:created xsi:type="dcterms:W3CDTF">2023-02-09T12:09:00Z</dcterms:created>
  <dcterms:modified xsi:type="dcterms:W3CDTF">2025-06-11T07:11:00Z</dcterms:modified>
</cp:coreProperties>
</file>